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52AFF3F7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934F82">
        <w:rPr>
          <w:rFonts w:ascii="Garamond" w:hAnsi="Garamond"/>
          <w:sz w:val="24"/>
          <w:szCs w:val="24"/>
        </w:rPr>
        <w:t>4</w:t>
      </w:r>
      <w:r w:rsidR="00341FAC">
        <w:rPr>
          <w:rFonts w:ascii="Garamond" w:hAnsi="Garamond"/>
          <w:sz w:val="24"/>
          <w:szCs w:val="24"/>
        </w:rPr>
        <w:t>1</w:t>
      </w:r>
      <w:r w:rsidRPr="003B7B95">
        <w:rPr>
          <w:rFonts w:ascii="Garamond" w:hAnsi="Garamond"/>
          <w:sz w:val="24"/>
          <w:szCs w:val="24"/>
        </w:rPr>
        <w:t>-202</w:t>
      </w:r>
      <w:r w:rsidR="00FC3338">
        <w:rPr>
          <w:rFonts w:ascii="Garamond" w:hAnsi="Garamond"/>
          <w:sz w:val="24"/>
          <w:szCs w:val="24"/>
        </w:rPr>
        <w:t>2</w:t>
      </w:r>
    </w:p>
    <w:p w14:paraId="734915B7" w14:textId="6C3375EE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341FAC" w:rsidRPr="00E86581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https://zakazky.zcu.cz/contract_display_5508.html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6FD281C8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934F82">
        <w:rPr>
          <w:rFonts w:ascii="Garamond" w:hAnsi="Garamond" w:cs="Arial"/>
          <w:sz w:val="22"/>
          <w:szCs w:val="22"/>
        </w:rPr>
        <w:t>04.10</w:t>
      </w:r>
      <w:r w:rsidR="003B7B95">
        <w:rPr>
          <w:rFonts w:ascii="Garamond" w:hAnsi="Garamond" w:cs="Arial"/>
          <w:sz w:val="22"/>
          <w:szCs w:val="22"/>
        </w:rPr>
        <w:t>.202</w:t>
      </w:r>
      <w:r w:rsidR="009A621D">
        <w:rPr>
          <w:rFonts w:ascii="Garamond" w:hAnsi="Garamond" w:cs="Arial"/>
          <w:sz w:val="22"/>
          <w:szCs w:val="22"/>
        </w:rPr>
        <w:t>2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341FAC">
        <w:rPr>
          <w:rFonts w:ascii="Garamond" w:hAnsi="Garamond" w:cs="Arial"/>
          <w:sz w:val="22"/>
          <w:szCs w:val="22"/>
        </w:rPr>
        <w:t>3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  <w:bookmarkStart w:id="4" w:name="_GoBack"/>
      <w:bookmarkEnd w:id="4"/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EE320D" w14:textId="77777777" w:rsidR="0090114A" w:rsidRDefault="0090114A" w:rsidP="00795AAC">
      <w:r>
        <w:separator/>
      </w:r>
    </w:p>
  </w:endnote>
  <w:endnote w:type="continuationSeparator" w:id="0">
    <w:p w14:paraId="7B36637B" w14:textId="77777777" w:rsidR="0090114A" w:rsidRDefault="0090114A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8320D5" w14:textId="77777777" w:rsidR="0090114A" w:rsidRDefault="0090114A" w:rsidP="00795AAC">
      <w:r>
        <w:separator/>
      </w:r>
    </w:p>
  </w:footnote>
  <w:footnote w:type="continuationSeparator" w:id="0">
    <w:p w14:paraId="4D4CE315" w14:textId="77777777" w:rsidR="0090114A" w:rsidRDefault="0090114A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3C37"/>
    <w:rsid w:val="00086AE4"/>
    <w:rsid w:val="000909A0"/>
    <w:rsid w:val="00092787"/>
    <w:rsid w:val="00093908"/>
    <w:rsid w:val="00095E03"/>
    <w:rsid w:val="000A4564"/>
    <w:rsid w:val="000A5773"/>
    <w:rsid w:val="000A5E08"/>
    <w:rsid w:val="000C57C5"/>
    <w:rsid w:val="000D01FD"/>
    <w:rsid w:val="000D05C8"/>
    <w:rsid w:val="000D7326"/>
    <w:rsid w:val="000E3DE6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011C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35B9F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53CA"/>
    <w:rsid w:val="00295C60"/>
    <w:rsid w:val="00295EC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F419F"/>
    <w:rsid w:val="002F78C7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1FAC"/>
    <w:rsid w:val="00342F71"/>
    <w:rsid w:val="00356341"/>
    <w:rsid w:val="00357688"/>
    <w:rsid w:val="00380881"/>
    <w:rsid w:val="003812C0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579"/>
    <w:rsid w:val="003E3643"/>
    <w:rsid w:val="003E536B"/>
    <w:rsid w:val="003E567A"/>
    <w:rsid w:val="003F767D"/>
    <w:rsid w:val="00405203"/>
    <w:rsid w:val="004059B7"/>
    <w:rsid w:val="00406F62"/>
    <w:rsid w:val="00407E01"/>
    <w:rsid w:val="00420073"/>
    <w:rsid w:val="00423A32"/>
    <w:rsid w:val="00425FD2"/>
    <w:rsid w:val="00426343"/>
    <w:rsid w:val="004376D6"/>
    <w:rsid w:val="004400E1"/>
    <w:rsid w:val="0044369F"/>
    <w:rsid w:val="00444CDE"/>
    <w:rsid w:val="004479AE"/>
    <w:rsid w:val="00452E4D"/>
    <w:rsid w:val="00454450"/>
    <w:rsid w:val="004576B0"/>
    <w:rsid w:val="004605D0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5F5C"/>
    <w:rsid w:val="004B06FE"/>
    <w:rsid w:val="004B68DB"/>
    <w:rsid w:val="004B779A"/>
    <w:rsid w:val="004B7E06"/>
    <w:rsid w:val="004C0CED"/>
    <w:rsid w:val="004D005B"/>
    <w:rsid w:val="004D1497"/>
    <w:rsid w:val="004D5164"/>
    <w:rsid w:val="004D64CE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41CF2"/>
    <w:rsid w:val="00541F8B"/>
    <w:rsid w:val="00550531"/>
    <w:rsid w:val="0055137A"/>
    <w:rsid w:val="00554C53"/>
    <w:rsid w:val="00571557"/>
    <w:rsid w:val="00591CE0"/>
    <w:rsid w:val="00592FF9"/>
    <w:rsid w:val="00594070"/>
    <w:rsid w:val="005A032C"/>
    <w:rsid w:val="005A575C"/>
    <w:rsid w:val="005B0DE0"/>
    <w:rsid w:val="005C01F9"/>
    <w:rsid w:val="005C04A0"/>
    <w:rsid w:val="005C1411"/>
    <w:rsid w:val="005C1E8D"/>
    <w:rsid w:val="005D06B7"/>
    <w:rsid w:val="005E1AA8"/>
    <w:rsid w:val="005E393E"/>
    <w:rsid w:val="005E599C"/>
    <w:rsid w:val="0060771B"/>
    <w:rsid w:val="006135F9"/>
    <w:rsid w:val="006168A1"/>
    <w:rsid w:val="00617021"/>
    <w:rsid w:val="0063284D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E2B31"/>
    <w:rsid w:val="006F2316"/>
    <w:rsid w:val="006F3867"/>
    <w:rsid w:val="006F7426"/>
    <w:rsid w:val="0070420C"/>
    <w:rsid w:val="0070545A"/>
    <w:rsid w:val="00710999"/>
    <w:rsid w:val="0072046A"/>
    <w:rsid w:val="007238B3"/>
    <w:rsid w:val="0072481F"/>
    <w:rsid w:val="007306BC"/>
    <w:rsid w:val="00730B83"/>
    <w:rsid w:val="00735FBF"/>
    <w:rsid w:val="007379B2"/>
    <w:rsid w:val="00737A36"/>
    <w:rsid w:val="00743B7D"/>
    <w:rsid w:val="00754BF3"/>
    <w:rsid w:val="00757EB6"/>
    <w:rsid w:val="00763198"/>
    <w:rsid w:val="007706A8"/>
    <w:rsid w:val="00780026"/>
    <w:rsid w:val="007868D5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4B10"/>
    <w:rsid w:val="00857883"/>
    <w:rsid w:val="0086327C"/>
    <w:rsid w:val="00865866"/>
    <w:rsid w:val="00865A0C"/>
    <w:rsid w:val="0087625A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114A"/>
    <w:rsid w:val="00906306"/>
    <w:rsid w:val="00910A23"/>
    <w:rsid w:val="009162DD"/>
    <w:rsid w:val="00917EE9"/>
    <w:rsid w:val="00924ABD"/>
    <w:rsid w:val="009278FA"/>
    <w:rsid w:val="00931CC1"/>
    <w:rsid w:val="00934F82"/>
    <w:rsid w:val="00935123"/>
    <w:rsid w:val="00942A6B"/>
    <w:rsid w:val="009431F2"/>
    <w:rsid w:val="00945C56"/>
    <w:rsid w:val="00951939"/>
    <w:rsid w:val="009537A4"/>
    <w:rsid w:val="0095532A"/>
    <w:rsid w:val="00956D28"/>
    <w:rsid w:val="0096036A"/>
    <w:rsid w:val="00961369"/>
    <w:rsid w:val="00961B2D"/>
    <w:rsid w:val="00961D50"/>
    <w:rsid w:val="00966008"/>
    <w:rsid w:val="00971D47"/>
    <w:rsid w:val="00972A6A"/>
    <w:rsid w:val="009731AC"/>
    <w:rsid w:val="00973532"/>
    <w:rsid w:val="00982E28"/>
    <w:rsid w:val="009837D5"/>
    <w:rsid w:val="00986118"/>
    <w:rsid w:val="0099015E"/>
    <w:rsid w:val="00996F18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B1BAB"/>
    <w:rsid w:val="00AB437F"/>
    <w:rsid w:val="00AC352C"/>
    <w:rsid w:val="00AC487C"/>
    <w:rsid w:val="00AC534A"/>
    <w:rsid w:val="00AC5408"/>
    <w:rsid w:val="00AC56B9"/>
    <w:rsid w:val="00AD5E45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36AB"/>
    <w:rsid w:val="00B45FBB"/>
    <w:rsid w:val="00B507B9"/>
    <w:rsid w:val="00B51BD2"/>
    <w:rsid w:val="00B6395E"/>
    <w:rsid w:val="00B650D5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D447D"/>
    <w:rsid w:val="00BE05AE"/>
    <w:rsid w:val="00BE0E20"/>
    <w:rsid w:val="00BF071C"/>
    <w:rsid w:val="00BF1010"/>
    <w:rsid w:val="00BF36E9"/>
    <w:rsid w:val="00C02C63"/>
    <w:rsid w:val="00C03A55"/>
    <w:rsid w:val="00C11970"/>
    <w:rsid w:val="00C12860"/>
    <w:rsid w:val="00C1575F"/>
    <w:rsid w:val="00C232BE"/>
    <w:rsid w:val="00C27316"/>
    <w:rsid w:val="00C310DC"/>
    <w:rsid w:val="00C31F1D"/>
    <w:rsid w:val="00C3468C"/>
    <w:rsid w:val="00C45272"/>
    <w:rsid w:val="00C47B6A"/>
    <w:rsid w:val="00C633E2"/>
    <w:rsid w:val="00C667B7"/>
    <w:rsid w:val="00C7445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59"/>
    <w:rsid w:val="00CA4653"/>
    <w:rsid w:val="00CA5C46"/>
    <w:rsid w:val="00CB7D25"/>
    <w:rsid w:val="00CC2565"/>
    <w:rsid w:val="00CC4595"/>
    <w:rsid w:val="00CC5395"/>
    <w:rsid w:val="00CC78B6"/>
    <w:rsid w:val="00CD26D8"/>
    <w:rsid w:val="00CD3643"/>
    <w:rsid w:val="00CE0C1A"/>
    <w:rsid w:val="00CE4CD1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15FA6"/>
    <w:rsid w:val="00D31A32"/>
    <w:rsid w:val="00D33A74"/>
    <w:rsid w:val="00D35563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4B6E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7FF4"/>
    <w:rsid w:val="00DE1BD2"/>
    <w:rsid w:val="00DE4940"/>
    <w:rsid w:val="00DF16B0"/>
    <w:rsid w:val="00DF3053"/>
    <w:rsid w:val="00E01B4D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105E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36A8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508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zX8U95m/js9TdLfapygIn4LWnh30zTy1E6RTRrA7QVQ=</DigestValue>
    </Reference>
    <Reference Type="http://www.w3.org/2000/09/xmldsig#Object" URI="#idOfficeObject">
      <DigestMethod Algorithm="http://www.w3.org/2001/04/xmlenc#sha256"/>
      <DigestValue>NfRCSLA5yILgXpyV0/xPhmDfsBKk5xKkwQ+liBqvyEg=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HP0HFjM5w04/0QMlNY6JMxAorIfO0WjD8dgcE7EEP2Q=</DigestValue>
    </Reference>
  </SignedInfo>
  <SignatureValue>2FYGJR5QaUh9eWLLbvrL55A5UR2l1m9mJpDqTCE86KqUPnJyHqM3p43XSQpDrIbCsDEzEN0FyXwo
lfWb4JDCeOVx2s2k21vG4AxuB0cp5lV9pTVG8mHRdMO6JNg2OFipgt+ymi2gAdQHCu0P0VWChrft
Aztz6uU4gsAS/80O0cpwFt4PVYN4zvu3PaSHNW/z5tNZSrxLiU9rxbTC+3uLBHVR03/nmT+b2Euh
53g5miLv86o+6WPYND+cl0g5Ylr9iEgwiUJRZIk3haku+oZFWmM3L000ctid5Npo2gk31Yn6OjMK
J1VO+jEcp8jLfmQtPwo7gQ70XthtJHCe+c5fXQ==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p5kIHdjeqDD/lVIVejJeQ7fc0jrzM0zY9K8wEkyc+Lg=</DigestValue>
      </Reference>
      <Reference URI="/word/document.xml?ContentType=application/vnd.openxmlformats-officedocument.wordprocessingml.document.main+xml">
        <DigestMethod Algorithm="http://www.w3.org/2001/04/xmlenc#sha256"/>
        <DigestValue>+2luLyIx5WhDre9nnFUQ5KTSJPIUwGRzBFIHyyYpco8=</DigestValue>
      </Reference>
      <Reference URI="/word/endnotes.xml?ContentType=application/vnd.openxmlformats-officedocument.wordprocessingml.endnotes+xml">
        <DigestMethod Algorithm="http://www.w3.org/2001/04/xmlenc#sha256"/>
        <DigestValue>hOprlSC+34qPWUyyScI4Uxs2CFZly3/hJbQ4MpYPHZg=</DigestValue>
      </Reference>
      <Reference URI="/word/fontTable.xml?ContentType=application/vnd.openxmlformats-officedocument.wordprocessingml.fontTable+xml">
        <DigestMethod Algorithm="http://www.w3.org/2001/04/xmlenc#sha256"/>
        <DigestValue>kea1KVnfv6sWrrILH5uwOjjQw8mLb4L02Z0e9s3mqQQ=</DigestValue>
      </Reference>
      <Reference URI="/word/footer1.xml?ContentType=application/vnd.openxmlformats-officedocument.wordprocessingml.footer+xml">
        <DigestMethod Algorithm="http://www.w3.org/2001/04/xmlenc#sha256"/>
        <DigestValue>5dnOXer6Z7PDHigr/PfSTi84NTA90Q9GA8HE/7FjYGo=</DigestValue>
      </Reference>
      <Reference URI="/word/footnotes.xml?ContentType=application/vnd.openxmlformats-officedocument.wordprocessingml.footnotes+xml">
        <DigestMethod Algorithm="http://www.w3.org/2001/04/xmlenc#sha256"/>
        <DigestValue>MrZj3/JY4NUClwhmR+R+HFOmWhxcr7/4opMrKG1TDWQ=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ih7d0GP0QnmeSSBlnEiNsdtOnbtwAPL3Tz2hGiJjHuI=</DigestValue>
      </Reference>
      <Reference URI="/word/settings.xml?ContentType=application/vnd.openxmlformats-officedocument.wordprocessingml.settings+xml">
        <DigestMethod Algorithm="http://www.w3.org/2001/04/xmlenc#sha256"/>
        <DigestValue>lj3y9GpITC0L2rbzbkJgN8gou9bgCnBwNExssmAAvCU=</DigestValue>
      </Reference>
      <Reference URI="/word/styles.xml?ContentType=application/vnd.openxmlformats-officedocument.wordprocessingml.styles+xml">
        <DigestMethod Algorithm="http://www.w3.org/2001/04/xmlenc#sha256"/>
        <DigestValue>0xvXMrLa1cgkjddrF+K/5cq1hbgw6Ym02DDgGjBl8sY=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tQ28o0faxGFEbT25SwSO4pzfm+f5qXFGNbc7D6LX5Yo=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2022-09-21T06:16:32Z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16.0.10389/14</OfficeVersion>
          <ApplicationVersion>16.0.10389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2022-09-21T06:16:32Z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E84B21-8FC1-46FB-AA1D-CD39DBE55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</Pages>
  <Words>2168</Words>
  <Characters>12795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47</cp:revision>
  <cp:lastPrinted>2018-08-08T13:48:00Z</cp:lastPrinted>
  <dcterms:created xsi:type="dcterms:W3CDTF">2021-09-20T07:59:00Z</dcterms:created>
  <dcterms:modified xsi:type="dcterms:W3CDTF">2022-09-21T06:16:00Z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